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8F1ACB" w:rsidRDefault="00E13AF8" w:rsidP="00D84DFA">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D719A" w:rsidRDefault="00DD719A" w:rsidP="00A73A4D"/>
    <w:p w:rsidR="00542BF5" w:rsidRDefault="00542BF5" w:rsidP="00EC0CFD"/>
    <w:p w:rsidR="00E34FF7" w:rsidRDefault="00E34FF7" w:rsidP="004845A3"/>
    <w:p w:rsidR="006659F4" w:rsidRDefault="006659F4"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Default="00D84DFA" w:rsidP="00993D54">
      <w:pPr>
        <w:rPr>
          <w:rFonts w:asciiTheme="minorHAnsi" w:eastAsiaTheme="minorHAnsi" w:hAnsiTheme="minorHAnsi" w:cstheme="minorBidi"/>
          <w:sz w:val="22"/>
          <w:szCs w:val="22"/>
          <w:lang w:eastAsia="en-US"/>
        </w:rPr>
      </w:pPr>
    </w:p>
    <w:p w:rsidR="00D84DFA" w:rsidRPr="002A3FE3" w:rsidRDefault="00D84DFA" w:rsidP="00993D54">
      <w:pPr>
        <w:rPr>
          <w:rFonts w:asciiTheme="minorHAnsi" w:eastAsiaTheme="minorHAnsi" w:hAnsiTheme="minorHAnsi" w:cstheme="minorBidi"/>
          <w:sz w:val="22"/>
          <w:szCs w:val="22"/>
          <w:lang w:eastAsia="en-US"/>
        </w:rPr>
      </w:pPr>
    </w:p>
    <w:p w:rsidR="00A73A4D" w:rsidRDefault="00A73A4D" w:rsidP="008F1ACB">
      <w:pPr>
        <w:rPr>
          <w:bCs/>
        </w:rPr>
      </w:pPr>
    </w:p>
    <w:p w:rsidR="00A73A4D" w:rsidRPr="005A22C3" w:rsidRDefault="00A73A4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2F36A7" w:rsidRPr="002F36A7">
        <w:rPr>
          <w:sz w:val="26"/>
          <w:szCs w:val="26"/>
        </w:rPr>
        <w:t xml:space="preserve">с. </w:t>
      </w:r>
      <w:r w:rsidR="008F1ACB" w:rsidRPr="008F1ACB">
        <w:rPr>
          <w:sz w:val="26"/>
          <w:szCs w:val="26"/>
        </w:rPr>
        <w:t xml:space="preserve">Кармаскалы </w:t>
      </w:r>
      <w:proofErr w:type="spellStart"/>
      <w:r w:rsidR="008F1ACB" w:rsidRPr="008F1ACB">
        <w:rPr>
          <w:sz w:val="26"/>
          <w:szCs w:val="26"/>
        </w:rPr>
        <w:t>Кармаскалинского</w:t>
      </w:r>
      <w:proofErr w:type="spellEnd"/>
      <w:r w:rsidR="008F1ACB" w:rsidRPr="008F1ACB">
        <w:rPr>
          <w:sz w:val="26"/>
          <w:szCs w:val="26"/>
        </w:rPr>
        <w:t xml:space="preserve"> района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84DFA" w:rsidRPr="00D84DFA">
        <w:rPr>
          <w:iCs/>
        </w:rPr>
        <w:t>21</w:t>
      </w:r>
      <w:bookmarkStart w:id="0" w:name="_GoBack"/>
      <w:bookmarkEnd w:id="0"/>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E077A">
          <w:rPr>
            <w:noProof/>
            <w:webHidden/>
          </w:rPr>
          <w:t>3</w:t>
        </w:r>
        <w:r>
          <w:rPr>
            <w:noProof/>
            <w:webHidden/>
          </w:rPr>
          <w:fldChar w:fldCharType="end"/>
        </w:r>
      </w:hyperlink>
    </w:p>
    <w:p w:rsidR="00915B7D" w:rsidRPr="008E3CB4" w:rsidRDefault="000E077A"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E077A"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E077A"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E077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E077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E077A"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E077A"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0E077A"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E077A"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w:t>
      </w:r>
      <w:r w:rsidR="002F36A7" w:rsidRPr="002F36A7">
        <w:rPr>
          <w:szCs w:val="26"/>
        </w:rPr>
        <w:t xml:space="preserve">с. </w:t>
      </w:r>
      <w:r w:rsidR="008F1ACB" w:rsidRPr="008F1ACB">
        <w:rPr>
          <w:szCs w:val="26"/>
        </w:rPr>
        <w:t xml:space="preserve">Кармаскалы </w:t>
      </w:r>
      <w:proofErr w:type="spellStart"/>
      <w:r w:rsidR="008F1ACB" w:rsidRPr="008F1ACB">
        <w:rPr>
          <w:szCs w:val="26"/>
        </w:rPr>
        <w:t>Кармаскалинского</w:t>
      </w:r>
      <w:proofErr w:type="spellEnd"/>
      <w:r w:rsidR="008F1ACB" w:rsidRPr="008F1ACB">
        <w:rPr>
          <w:szCs w:val="26"/>
        </w:rPr>
        <w:t xml:space="preserve"> района</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C497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0C4977" w:rsidP="00A47819">
            <w:pPr>
              <w:autoSpaceDE w:val="0"/>
              <w:autoSpaceDN w:val="0"/>
              <w:adjustRightInd w:val="0"/>
              <w:jc w:val="both"/>
              <w:rPr>
                <w:rFonts w:eastAsia="Calibri"/>
                <w:bCs/>
              </w:rPr>
            </w:pPr>
            <w:r>
              <w:rPr>
                <w:rFonts w:eastAsia="Calibri"/>
                <w:bCs/>
              </w:rPr>
              <w:t>Асадуллин Венер Галисултанович</w:t>
            </w:r>
          </w:p>
          <w:p w:rsidR="00915B7D" w:rsidRPr="00D84DFA" w:rsidRDefault="0073335D" w:rsidP="000C4977">
            <w:pPr>
              <w:autoSpaceDE w:val="0"/>
              <w:autoSpaceDN w:val="0"/>
              <w:adjustRightInd w:val="0"/>
              <w:jc w:val="both"/>
              <w:rPr>
                <w:rFonts w:eastAsia="Calibri"/>
                <w:bCs/>
              </w:rPr>
            </w:pPr>
            <w:r w:rsidRPr="00B57D6D">
              <w:rPr>
                <w:rFonts w:eastAsia="Calibri"/>
                <w:bCs/>
                <w:color w:val="000000"/>
              </w:rPr>
              <w:t>тел</w:t>
            </w:r>
            <w:r w:rsidR="008E3EB7" w:rsidRPr="00D84DFA">
              <w:rPr>
                <w:rFonts w:eastAsia="Calibri"/>
                <w:bCs/>
                <w:color w:val="000000"/>
              </w:rPr>
              <w:t>. + 7 (347)221</w:t>
            </w:r>
            <w:r w:rsidR="000C4977" w:rsidRPr="00D84DFA">
              <w:rPr>
                <w:rFonts w:eastAsia="Calibri"/>
                <w:bCs/>
                <w:color w:val="000000"/>
              </w:rPr>
              <w:t>5721</w:t>
            </w:r>
            <w:r w:rsidRPr="00D84DFA">
              <w:rPr>
                <w:rFonts w:eastAsia="Calibri"/>
                <w:bCs/>
                <w:color w:val="000000"/>
              </w:rPr>
              <w:t xml:space="preserve">, </w:t>
            </w:r>
            <w:r w:rsidRPr="00B57D6D">
              <w:rPr>
                <w:rFonts w:eastAsia="Calibri"/>
                <w:bCs/>
                <w:color w:val="000000"/>
                <w:lang w:val="en-US"/>
              </w:rPr>
              <w:t>e</w:t>
            </w:r>
            <w:r w:rsidRPr="00D84DFA">
              <w:rPr>
                <w:rFonts w:eastAsia="Calibri"/>
                <w:bCs/>
                <w:color w:val="000000"/>
              </w:rPr>
              <w:t>-</w:t>
            </w:r>
            <w:r w:rsidRPr="00B57D6D">
              <w:rPr>
                <w:rFonts w:eastAsia="Calibri"/>
                <w:bCs/>
                <w:color w:val="000000"/>
                <w:lang w:val="en-US"/>
              </w:rPr>
              <w:t>mail</w:t>
            </w:r>
            <w:r w:rsidRPr="00D84DFA">
              <w:rPr>
                <w:rFonts w:eastAsia="Calibri"/>
                <w:bCs/>
                <w:color w:val="000000"/>
              </w:rPr>
              <w:t xml:space="preserve">: </w:t>
            </w:r>
            <w:hyperlink r:id="rId14" w:history="1">
              <w:r w:rsidR="000C4977" w:rsidRPr="009963C1">
                <w:rPr>
                  <w:rStyle w:val="a4"/>
                  <w:lang w:val="en-US"/>
                </w:rPr>
                <w:t>v</w:t>
              </w:r>
              <w:r w:rsidR="000C4977" w:rsidRPr="00D84DFA">
                <w:rPr>
                  <w:rStyle w:val="a4"/>
                </w:rPr>
                <w:t>.</w:t>
              </w:r>
              <w:r w:rsidR="000C4977" w:rsidRPr="009963C1">
                <w:rPr>
                  <w:rStyle w:val="a4"/>
                  <w:lang w:val="en-US"/>
                </w:rPr>
                <w:t>asadullin</w:t>
              </w:r>
              <w:r w:rsidR="000C4977" w:rsidRPr="00D84DFA">
                <w:rPr>
                  <w:rStyle w:val="a4"/>
                </w:rPr>
                <w:t>@</w:t>
              </w:r>
              <w:r w:rsidR="000C4977" w:rsidRPr="009963C1">
                <w:rPr>
                  <w:rStyle w:val="a4"/>
                  <w:lang w:val="en-US"/>
                </w:rPr>
                <w:t>bashtel</w:t>
              </w:r>
              <w:r w:rsidR="000C4977" w:rsidRPr="00D84DFA">
                <w:rPr>
                  <w:rStyle w:val="a4"/>
                </w:rPr>
                <w:t>.</w:t>
              </w:r>
              <w:proofErr w:type="spellStart"/>
              <w:r w:rsidR="000C4977" w:rsidRPr="009963C1">
                <w:rPr>
                  <w:rStyle w:val="a4"/>
                  <w:lang w:val="en-US"/>
                </w:rPr>
                <w:t>ru</w:t>
              </w:r>
              <w:proofErr w:type="spellEnd"/>
            </w:hyperlink>
            <w:r w:rsidR="000C4977" w:rsidRPr="00D84DFA">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w:t>
            </w:r>
            <w:r w:rsidR="002F36A7" w:rsidRPr="004A2DA0">
              <w:rPr>
                <w:b/>
                <w:szCs w:val="26"/>
              </w:rPr>
              <w:t xml:space="preserve">с. </w:t>
            </w:r>
            <w:r w:rsidR="008F1ACB" w:rsidRPr="007F366D">
              <w:rPr>
                <w:b/>
                <w:szCs w:val="26"/>
              </w:rPr>
              <w:t xml:space="preserve">Кармаскалы </w:t>
            </w:r>
            <w:proofErr w:type="spellStart"/>
            <w:r w:rsidR="008F1ACB" w:rsidRPr="007F366D">
              <w:rPr>
                <w:b/>
                <w:szCs w:val="26"/>
              </w:rPr>
              <w:t>Кармаскалинского</w:t>
            </w:r>
            <w:proofErr w:type="spellEnd"/>
            <w:r w:rsidR="008F1ACB" w:rsidRPr="007F366D">
              <w:rPr>
                <w:b/>
                <w:szCs w:val="26"/>
              </w:rPr>
              <w:t xml:space="preserve"> района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300DDD" w:rsidP="00641690">
            <w:pPr>
              <w:pStyle w:val="Default"/>
              <w:jc w:val="both"/>
              <w:rPr>
                <w:iCs/>
                <w:color w:val="auto"/>
              </w:rPr>
            </w:pPr>
            <w:r>
              <w:t xml:space="preserve">759 570,60 </w:t>
            </w:r>
            <w:r w:rsidRPr="0076766A">
              <w:t>(</w:t>
            </w:r>
            <w:r>
              <w:t>семьсот пятьдесят девять тысяч пятьсот семьдесят</w:t>
            </w:r>
            <w:r w:rsidRPr="0076766A">
              <w:t>)</w:t>
            </w:r>
            <w:r>
              <w:t xml:space="preserve"> </w:t>
            </w:r>
            <w:r w:rsidRPr="0076766A">
              <w:t>руб</w:t>
            </w:r>
            <w:r>
              <w:t>лей 60</w:t>
            </w:r>
            <w:r w:rsidRPr="0076766A">
              <w:t xml:space="preserve"> коп</w:t>
            </w:r>
            <w:r>
              <w:t>еек</w:t>
            </w:r>
            <w:r w:rsidRPr="0076766A">
              <w:t xml:space="preserve">, </w:t>
            </w:r>
            <w:r>
              <w:t>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300DDD">
              <w:rPr>
                <w:iCs/>
              </w:rPr>
              <w:t>30</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E077A">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E077A">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E077A"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497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C4977" w:rsidRDefault="000C4977" w:rsidP="000C4977">
            <w:pPr>
              <w:autoSpaceDE w:val="0"/>
              <w:autoSpaceDN w:val="0"/>
              <w:adjustRightInd w:val="0"/>
              <w:jc w:val="both"/>
              <w:rPr>
                <w:rFonts w:eastAsia="Calibri"/>
                <w:bCs/>
              </w:rPr>
            </w:pPr>
            <w:r>
              <w:rPr>
                <w:rFonts w:eastAsia="Calibri"/>
                <w:bCs/>
              </w:rPr>
              <w:t>Асадуллин Венер Галисултанович</w:t>
            </w:r>
          </w:p>
          <w:p w:rsidR="00915B7D" w:rsidRPr="00D84DFA" w:rsidRDefault="000C4977" w:rsidP="000C4977">
            <w:pPr>
              <w:pStyle w:val="Default"/>
              <w:rPr>
                <w:bCs/>
                <w:sz w:val="10"/>
                <w:szCs w:val="10"/>
              </w:rPr>
            </w:pPr>
            <w:r w:rsidRPr="00B57D6D">
              <w:rPr>
                <w:bCs/>
              </w:rPr>
              <w:t>тел</w:t>
            </w:r>
            <w:r w:rsidRPr="00D84DFA">
              <w:rPr>
                <w:bCs/>
              </w:rPr>
              <w:t xml:space="preserve">. + 7 (347)2215721, </w:t>
            </w:r>
            <w:r w:rsidRPr="00B57D6D">
              <w:rPr>
                <w:bCs/>
                <w:lang w:val="en-US"/>
              </w:rPr>
              <w:t>e</w:t>
            </w:r>
            <w:r w:rsidRPr="00D84DFA">
              <w:rPr>
                <w:bCs/>
              </w:rPr>
              <w:t>-</w:t>
            </w:r>
            <w:r w:rsidRPr="00B57D6D">
              <w:rPr>
                <w:bCs/>
                <w:lang w:val="en-US"/>
              </w:rPr>
              <w:t>mail</w:t>
            </w:r>
            <w:r w:rsidRPr="00D84DFA">
              <w:rPr>
                <w:bCs/>
              </w:rPr>
              <w:t xml:space="preserve">: </w:t>
            </w:r>
            <w:hyperlink r:id="rId25" w:history="1">
              <w:r w:rsidRPr="009963C1">
                <w:rPr>
                  <w:rStyle w:val="a4"/>
                  <w:lang w:val="en-US"/>
                </w:rPr>
                <w:t>v</w:t>
              </w:r>
              <w:r w:rsidRPr="00D84DFA">
                <w:rPr>
                  <w:rStyle w:val="a4"/>
                </w:rPr>
                <w:t>.</w:t>
              </w:r>
              <w:r w:rsidRPr="009963C1">
                <w:rPr>
                  <w:rStyle w:val="a4"/>
                  <w:lang w:val="en-US"/>
                </w:rPr>
                <w:t>asadullin</w:t>
              </w:r>
              <w:r w:rsidRPr="00D84DFA">
                <w:rPr>
                  <w:rStyle w:val="a4"/>
                </w:rPr>
                <w:t>@</w:t>
              </w:r>
              <w:r w:rsidRPr="009963C1">
                <w:rPr>
                  <w:rStyle w:val="a4"/>
                  <w:lang w:val="en-US"/>
                </w:rPr>
                <w:t>bashtel</w:t>
              </w:r>
              <w:r w:rsidRPr="00D84DFA">
                <w:rPr>
                  <w:rStyle w:val="a4"/>
                </w:rPr>
                <w:t>.</w:t>
              </w:r>
              <w:proofErr w:type="spellStart"/>
              <w:r w:rsidRPr="009963C1">
                <w:rPr>
                  <w:rStyle w:val="a4"/>
                  <w:lang w:val="en-US"/>
                </w:rPr>
                <w:t>ru</w:t>
              </w:r>
              <w:proofErr w:type="spellEnd"/>
            </w:hyperlink>
            <w:r w:rsidRPr="00D84DFA">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84DFA"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300DDD" w:rsidRPr="00300DDD" w:rsidRDefault="00300DDD" w:rsidP="00300DDD">
            <w:pPr>
              <w:pStyle w:val="a5"/>
              <w:widowControl w:val="0"/>
              <w:autoSpaceDE w:val="0"/>
              <w:autoSpaceDN w:val="0"/>
              <w:adjustRightInd w:val="0"/>
              <w:ind w:left="0"/>
            </w:pPr>
            <w:r w:rsidRPr="00300DDD">
              <w:t xml:space="preserve">Общество с ограниченной ответственностью «Теплосеть» </w:t>
            </w:r>
          </w:p>
          <w:p w:rsidR="00915B7D" w:rsidRPr="009D1560" w:rsidRDefault="00300DDD" w:rsidP="00300DDD">
            <w:pPr>
              <w:pStyle w:val="a5"/>
              <w:widowControl w:val="0"/>
              <w:autoSpaceDE w:val="0"/>
              <w:autoSpaceDN w:val="0"/>
              <w:adjustRightInd w:val="0"/>
              <w:ind w:left="0"/>
            </w:pPr>
            <w:r w:rsidRPr="00300DDD">
              <w:t>(ООО «Теплосеть»)</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300DDD" w:rsidP="00D02223">
            <w:pPr>
              <w:rPr>
                <w:color w:val="FF0000"/>
              </w:rPr>
            </w:pPr>
            <w:r w:rsidRPr="002434DF">
              <w:t xml:space="preserve">453020 РБ, </w:t>
            </w:r>
            <w:proofErr w:type="spellStart"/>
            <w:r w:rsidRPr="002434DF">
              <w:t>Кармаскалинский</w:t>
            </w:r>
            <w:proofErr w:type="spellEnd"/>
            <w:r w:rsidRPr="002434DF">
              <w:t xml:space="preserve"> район, с.</w:t>
            </w:r>
            <w:r>
              <w:t xml:space="preserve"> </w:t>
            </w:r>
            <w:r w:rsidRPr="002434DF">
              <w:t>Кармаскалы, ул.</w:t>
            </w:r>
            <w:r>
              <w:t xml:space="preserve"> </w:t>
            </w:r>
            <w:proofErr w:type="spellStart"/>
            <w:r w:rsidRPr="002434DF">
              <w:t>Тукаева</w:t>
            </w:r>
            <w:proofErr w:type="spellEnd"/>
            <w:r w:rsidRPr="002434DF">
              <w:t>, 5а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300DDD">
              <w:rPr>
                <w:iCs/>
              </w:rPr>
              <w:t>30</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w:t>
            </w:r>
            <w:r w:rsidR="002F36A7" w:rsidRPr="004A2DA0">
              <w:rPr>
                <w:b/>
                <w:szCs w:val="26"/>
              </w:rPr>
              <w:t xml:space="preserve">с. </w:t>
            </w:r>
            <w:r w:rsidR="008F1ACB" w:rsidRPr="007F366D">
              <w:rPr>
                <w:b/>
                <w:szCs w:val="26"/>
              </w:rPr>
              <w:t xml:space="preserve">Кармаскалы </w:t>
            </w:r>
            <w:proofErr w:type="spellStart"/>
            <w:r w:rsidR="008F1ACB" w:rsidRPr="007F366D">
              <w:rPr>
                <w:b/>
                <w:szCs w:val="26"/>
              </w:rPr>
              <w:t>Кармаскалинского</w:t>
            </w:r>
            <w:proofErr w:type="spellEnd"/>
            <w:r w:rsidR="008F1ACB" w:rsidRPr="007F366D">
              <w:rPr>
                <w:b/>
                <w:szCs w:val="26"/>
              </w:rPr>
              <w:t xml:space="preserve"> района</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300DDD" w:rsidP="00542BF5">
            <w:pPr>
              <w:jc w:val="both"/>
            </w:pPr>
            <w:r>
              <w:t xml:space="preserve">759 570,60 </w:t>
            </w:r>
            <w:r w:rsidRPr="0076766A">
              <w:t>(</w:t>
            </w:r>
            <w:r>
              <w:t>семьсот пятьдесят девять тысяч пятьсот семьдесят</w:t>
            </w:r>
            <w:r w:rsidRPr="0076766A">
              <w:t>)</w:t>
            </w:r>
            <w:r>
              <w:t xml:space="preserve"> </w:t>
            </w:r>
            <w:r w:rsidRPr="0076766A">
              <w:t>руб</w:t>
            </w:r>
            <w:r>
              <w:t>лей 60</w:t>
            </w:r>
            <w:r w:rsidRPr="0076766A">
              <w:t xml:space="preserve"> коп</w:t>
            </w:r>
            <w:r>
              <w:t>еек</w:t>
            </w:r>
            <w:r w:rsidRPr="0076766A">
              <w:t xml:space="preserve">, </w:t>
            </w:r>
            <w: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E077A">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E077A">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E077A">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E077A">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D3C01" w:rsidRDefault="001D3C01" w:rsidP="001D3C0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3E7137" w:rsidRDefault="003E7137" w:rsidP="003E7137">
      <w:pPr>
        <w:pStyle w:val="1"/>
        <w:spacing w:before="0"/>
        <w:ind w:left="-284" w:firstLine="426"/>
        <w:jc w:val="center"/>
        <w:rPr>
          <w:rFonts w:ascii="Times New Roman" w:hAnsi="Times New Roman"/>
          <w:sz w:val="24"/>
          <w:szCs w:val="24"/>
        </w:rPr>
      </w:pPr>
    </w:p>
    <w:sectPr w:rsidR="003E7137"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37" w:rsidRDefault="003E7137">
      <w:r>
        <w:separator/>
      </w:r>
    </w:p>
  </w:endnote>
  <w:endnote w:type="continuationSeparator" w:id="0">
    <w:p w:rsidR="003E7137" w:rsidRDefault="003E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37" w:rsidRDefault="003E7137">
      <w:r>
        <w:separator/>
      </w:r>
    </w:p>
  </w:footnote>
  <w:footnote w:type="continuationSeparator" w:id="0">
    <w:p w:rsidR="003E7137" w:rsidRDefault="003E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0E077A">
      <w:rPr>
        <w:noProof/>
      </w:rPr>
      <w:t>12</w:t>
    </w:r>
    <w:r>
      <w:fldChar w:fldCharType="end"/>
    </w:r>
  </w:p>
  <w:p w:rsidR="003E7137" w:rsidRDefault="003E71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137" w:rsidRDefault="003E7137">
    <w:pPr>
      <w:pStyle w:val="a7"/>
      <w:jc w:val="center"/>
    </w:pPr>
    <w:r>
      <w:fldChar w:fldCharType="begin"/>
    </w:r>
    <w:r>
      <w:instrText>PAGE   \* MERGEFORMAT</w:instrText>
    </w:r>
    <w:r>
      <w:fldChar w:fldCharType="separate"/>
    </w:r>
    <w:r w:rsidR="000E077A">
      <w:rPr>
        <w:noProof/>
      </w:rPr>
      <w:t>15</w:t>
    </w:r>
    <w:r>
      <w:fldChar w:fldCharType="end"/>
    </w:r>
  </w:p>
  <w:p w:rsidR="003E7137" w:rsidRDefault="003E71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4977"/>
    <w:rsid w:val="000C6659"/>
    <w:rsid w:val="000E077A"/>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D3C01"/>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32A"/>
    <w:rsid w:val="002B0A62"/>
    <w:rsid w:val="002B3B57"/>
    <w:rsid w:val="002D4D5F"/>
    <w:rsid w:val="002E5ABF"/>
    <w:rsid w:val="002F36A7"/>
    <w:rsid w:val="002F3EF2"/>
    <w:rsid w:val="002F67BE"/>
    <w:rsid w:val="00300DDD"/>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E7137"/>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536E3"/>
    <w:rsid w:val="0066136A"/>
    <w:rsid w:val="00663E5F"/>
    <w:rsid w:val="006659F4"/>
    <w:rsid w:val="00676E38"/>
    <w:rsid w:val="006800C5"/>
    <w:rsid w:val="00690153"/>
    <w:rsid w:val="00690926"/>
    <w:rsid w:val="00690D7C"/>
    <w:rsid w:val="0069585D"/>
    <w:rsid w:val="00697008"/>
    <w:rsid w:val="00697733"/>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ACB"/>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7F2"/>
    <w:rsid w:val="009E6820"/>
    <w:rsid w:val="009F74DE"/>
    <w:rsid w:val="00A15055"/>
    <w:rsid w:val="00A45317"/>
    <w:rsid w:val="00A47819"/>
    <w:rsid w:val="00A47A77"/>
    <w:rsid w:val="00A5192B"/>
    <w:rsid w:val="00A54157"/>
    <w:rsid w:val="00A60356"/>
    <w:rsid w:val="00A66DC9"/>
    <w:rsid w:val="00A73A4D"/>
    <w:rsid w:val="00A80A9A"/>
    <w:rsid w:val="00A9189E"/>
    <w:rsid w:val="00A94EEA"/>
    <w:rsid w:val="00A979AE"/>
    <w:rsid w:val="00AC43E9"/>
    <w:rsid w:val="00AC6DD4"/>
    <w:rsid w:val="00AC6F18"/>
    <w:rsid w:val="00AD05F1"/>
    <w:rsid w:val="00AD2F1E"/>
    <w:rsid w:val="00AD3553"/>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5344"/>
    <w:rsid w:val="00D75490"/>
    <w:rsid w:val="00D83B23"/>
    <w:rsid w:val="00D83B7F"/>
    <w:rsid w:val="00D84DFA"/>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5A22"/>
    <w:rsid w:val="00EC6910"/>
    <w:rsid w:val="00ED005F"/>
    <w:rsid w:val="00ED63F3"/>
    <w:rsid w:val="00ED6572"/>
    <w:rsid w:val="00EE5758"/>
    <w:rsid w:val="00EE65BD"/>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uiPriority w:val="99"/>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v.asa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asa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54532-568A-4AFC-A866-8385B1327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15</Pages>
  <Words>4172</Words>
  <Characters>23785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452</cp:revision>
  <cp:lastPrinted>2018-03-21T12:30:00Z</cp:lastPrinted>
  <dcterms:created xsi:type="dcterms:W3CDTF">2016-10-27T10:25:00Z</dcterms:created>
  <dcterms:modified xsi:type="dcterms:W3CDTF">2018-03-21T12:30:00Z</dcterms:modified>
</cp:coreProperties>
</file>